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192D38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</w:rPr>
      </w:pPr>
      <w:r w:rsidRPr="00192D38">
        <w:rPr>
          <w:rFonts w:ascii="Times New Roman" w:hAnsi="Times New Roman" w:cs="Times New Roman"/>
        </w:rPr>
        <w:tab/>
      </w:r>
      <w:r w:rsidRPr="00192D38">
        <w:rPr>
          <w:rFonts w:ascii="Times New Roman" w:hAnsi="Times New Roman" w:cs="Times New Roman"/>
        </w:rPr>
        <w:tab/>
      </w:r>
    </w:p>
    <w:p w14:paraId="08C66409" w14:textId="77777777" w:rsidR="00025965" w:rsidRDefault="004E5AD5" w:rsidP="00F65F91">
      <w:pPr>
        <w:rPr>
          <w:rFonts w:ascii="Times New Roman" w:eastAsia="Calibri" w:hAnsi="Times New Roman" w:cs="Times New Roman"/>
          <w:lang w:eastAsia="en-US"/>
        </w:rPr>
      </w:pPr>
      <w:r w:rsidRPr="00192D38">
        <w:rPr>
          <w:rFonts w:ascii="Times New Roman" w:eastAsia="Calibri" w:hAnsi="Times New Roman" w:cs="Times New Roman"/>
          <w:lang w:eastAsia="en-US"/>
        </w:rPr>
        <w:tab/>
      </w:r>
    </w:p>
    <w:p w14:paraId="2DCDCBE8" w14:textId="77777777" w:rsidR="00BF09C5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4B144BBD" w14:textId="77777777" w:rsidR="00BF09C5" w:rsidRPr="005C1954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64AA5DEF" w14:textId="77777777" w:rsidR="00BF09C5" w:rsidRPr="002D3950" w:rsidRDefault="00BF09C5" w:rsidP="00BF09C5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76E29694" w14:textId="77777777" w:rsidR="00BF09C5" w:rsidRPr="006B3040" w:rsidRDefault="00BF09C5" w:rsidP="00BF09C5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6DB79629" w14:textId="77777777" w:rsidR="00BF09C5" w:rsidRDefault="00BF09C5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3708A066" w14:textId="77777777" w:rsidR="00BF09C5" w:rsidRPr="005C1954" w:rsidRDefault="00BF09C5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0FE4C7C" w14:textId="27AB7154" w:rsidR="00BF09C5" w:rsidRDefault="00BF09C5" w:rsidP="00BF09C5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BF09C5">
        <w:rPr>
          <w:rFonts w:ascii="Times New Roman" w:eastAsia="Calibri" w:hAnsi="Times New Roman" w:cs="Times New Roman"/>
          <w:b/>
          <w:lang w:eastAsia="en-US"/>
        </w:rPr>
        <w:t xml:space="preserve">Avviso di selezione rivolto al personale interno  finalizzato alla costituzione della Comunità di pratiche per l’apprendimento </w:t>
      </w:r>
      <w:r w:rsidRPr="00A502D6">
        <w:rPr>
          <w:rFonts w:ascii="Times New Roman" w:eastAsia="Calibri" w:hAnsi="Times New Roman" w:cs="Times New Roman"/>
          <w:b/>
          <w:lang w:eastAsia="en-US"/>
        </w:rPr>
        <w:t>prot</w:t>
      </w:r>
      <w:r w:rsidRPr="009B364A">
        <w:rPr>
          <w:rFonts w:ascii="Times New Roman" w:eastAsia="Calibri" w:hAnsi="Times New Roman" w:cs="Times New Roman"/>
          <w:b/>
          <w:lang w:eastAsia="en-US"/>
        </w:rPr>
        <w:t>. n. 000</w:t>
      </w:r>
      <w:r w:rsidR="009B364A" w:rsidRPr="009B364A">
        <w:rPr>
          <w:rFonts w:ascii="Times New Roman" w:eastAsia="Calibri" w:hAnsi="Times New Roman" w:cs="Times New Roman"/>
          <w:b/>
          <w:lang w:eastAsia="en-US"/>
        </w:rPr>
        <w:t>6412</w:t>
      </w:r>
      <w:r w:rsidRPr="009B364A">
        <w:rPr>
          <w:rFonts w:ascii="Times New Roman" w:eastAsia="Calibri" w:hAnsi="Times New Roman" w:cs="Times New Roman"/>
          <w:b/>
          <w:lang w:eastAsia="en-US"/>
        </w:rPr>
        <w:t xml:space="preserve"> del </w:t>
      </w:r>
      <w:r w:rsidR="009B364A" w:rsidRPr="009B364A">
        <w:rPr>
          <w:rFonts w:ascii="Times New Roman" w:eastAsia="Calibri" w:hAnsi="Times New Roman" w:cs="Times New Roman"/>
          <w:b/>
          <w:lang w:eastAsia="en-US"/>
        </w:rPr>
        <w:t>14</w:t>
      </w:r>
      <w:r w:rsidRPr="009B364A">
        <w:rPr>
          <w:rFonts w:ascii="Times New Roman" w:eastAsia="Calibri" w:hAnsi="Times New Roman" w:cs="Times New Roman"/>
          <w:b/>
          <w:lang w:eastAsia="en-US"/>
        </w:rPr>
        <w:t>/07/2024</w:t>
      </w:r>
    </w:p>
    <w:p w14:paraId="5387E2A9" w14:textId="77777777" w:rsidR="002C40A2" w:rsidRPr="00192D38" w:rsidRDefault="002C40A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36CF9F5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0" w:name="_Hlk162551961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Componente 1 – Potenziamento dell’offerta dei servizi di istruzione: dagli asili nido alle Università Investimento 2.1: </w:t>
      </w:r>
      <w:r w:rsidRPr="00DC669F">
        <w:rPr>
          <w:rFonts w:ascii="Times New Roman" w:eastAsia="Calibri" w:hAnsi="Times New Roman" w:cs="Times New Roman"/>
          <w:bCs/>
          <w:i/>
          <w:iCs/>
          <w:lang w:eastAsia="en-US"/>
        </w:rPr>
        <w:t>Didattica digitale integrata e formazione alla transizione digitale del personale scolastico Formazione del personale scolastico per la transizione digitale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 (D.M. 66/2023) </w:t>
      </w:r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 xml:space="preserve">inanziato dall’Unione </w:t>
      </w:r>
      <w:r>
        <w:rPr>
          <w:rFonts w:ascii="Times New Roman" w:eastAsia="Calibri" w:hAnsi="Times New Roman" w:cs="Times New Roman"/>
          <w:bCs/>
          <w:lang w:eastAsia="en-US"/>
        </w:rPr>
        <w:t>E</w:t>
      </w:r>
      <w:r w:rsidRPr="00B9034B">
        <w:rPr>
          <w:rFonts w:ascii="Times New Roman" w:eastAsia="Calibri" w:hAnsi="Times New Roman" w:cs="Times New Roman"/>
          <w:bCs/>
          <w:lang w:eastAsia="en-US"/>
        </w:rPr>
        <w:t>uropea – Next Generation EU</w:t>
      </w:r>
    </w:p>
    <w:p w14:paraId="66BE0CE2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240134FC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r w:rsidRPr="00DC669F">
        <w:rPr>
          <w:rFonts w:ascii="Times New Roman" w:eastAsia="Calibri" w:hAnsi="Times New Roman" w:cs="Times New Roman"/>
          <w:bCs/>
          <w:lang w:eastAsia="en-US"/>
        </w:rPr>
        <w:t>M4C1I2.1-2023-1222-P-45221</w:t>
      </w:r>
      <w:r w:rsidRPr="00DC669F">
        <w:rPr>
          <w:rFonts w:ascii="Times New Roman" w:eastAsia="Calibri" w:hAnsi="Times New Roman" w:cs="Times New Roman"/>
          <w:b/>
          <w:lang w:eastAsia="en-US"/>
        </w:rPr>
        <w:cr/>
      </w: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r w:rsidRPr="00DC669F">
        <w:rPr>
          <w:rFonts w:ascii="Times New Roman" w:eastAsia="Calibri" w:hAnsi="Times New Roman" w:cs="Times New Roman"/>
          <w:bCs/>
          <w:lang w:eastAsia="en-US"/>
        </w:rPr>
        <w:t>Formazione in azione</w:t>
      </w:r>
    </w:p>
    <w:p w14:paraId="5D5A7D30" w14:textId="77777777" w:rsidR="00C90950" w:rsidRPr="002D3950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DC669F">
        <w:rPr>
          <w:rFonts w:ascii="Times New Roman" w:eastAsia="Calibri" w:hAnsi="Times New Roman" w:cs="Times New Roman"/>
          <w:bCs/>
          <w:lang w:eastAsia="en-US"/>
        </w:rPr>
        <w:t>D14D23004530006</w:t>
      </w:r>
      <w:bookmarkEnd w:id="0"/>
    </w:p>
    <w:p w14:paraId="6D33C2C9" w14:textId="6C12B5B6" w:rsidR="00446352" w:rsidRPr="00192D38" w:rsidRDefault="0044635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5091F38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0A384CE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2CEAD8A4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4885D130" w14:textId="77777777" w:rsidR="00BF09C5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50B6EE76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14E6FE69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591957F8" w14:textId="3B9B6C67" w:rsidR="00BF09C5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essere ammesso/a a partecipare alla seguente procedura di selezione per la costituzione </w:t>
      </w:r>
      <w:r w:rsidRPr="00BF09C5">
        <w:rPr>
          <w:rFonts w:ascii="Times New Roman" w:eastAsia="Calibri" w:hAnsi="Times New Roman" w:cs="Times New Roman"/>
          <w:bCs/>
          <w:lang w:eastAsia="en-US"/>
        </w:rPr>
        <w:t>della Comunità di pratiche per l’apprendimento</w:t>
      </w:r>
      <w:r w:rsidR="009F2782">
        <w:rPr>
          <w:rFonts w:ascii="Times New Roman" w:eastAsia="Calibri" w:hAnsi="Times New Roman" w:cs="Times New Roman"/>
          <w:bCs/>
          <w:lang w:eastAsia="en-US"/>
        </w:rPr>
        <w:t xml:space="preserve"> per il profilo (N.B. è possibile un’unica selezione):</w:t>
      </w:r>
    </w:p>
    <w:p w14:paraId="0A0BF683" w14:textId="77777777" w:rsidR="009F2782" w:rsidRDefault="009F2782" w:rsidP="00BF09C5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709"/>
      </w:tblGrid>
      <w:tr w:rsidR="009F2782" w:rsidRPr="009F2782" w14:paraId="37289172" w14:textId="3EFF73CE" w:rsidTr="009F2782">
        <w:trPr>
          <w:jc w:val="center"/>
        </w:trPr>
        <w:tc>
          <w:tcPr>
            <w:tcW w:w="3964" w:type="dxa"/>
          </w:tcPr>
          <w:p w14:paraId="379157B3" w14:textId="191C15AC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bookmarkStart w:id="1" w:name="_Hlk171347291"/>
          </w:p>
        </w:tc>
        <w:tc>
          <w:tcPr>
            <w:tcW w:w="709" w:type="dxa"/>
          </w:tcPr>
          <w:p w14:paraId="690A7FF9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</w:tr>
      <w:tr w:rsidR="009F2782" w:rsidRPr="009F2782" w14:paraId="2A458774" w14:textId="52DC6100" w:rsidTr="009F2782">
        <w:trPr>
          <w:trHeight w:val="280"/>
          <w:jc w:val="center"/>
        </w:trPr>
        <w:tc>
          <w:tcPr>
            <w:tcW w:w="3964" w:type="dxa"/>
          </w:tcPr>
          <w:p w14:paraId="2A60A40C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Profilo A </w:t>
            </w:r>
          </w:p>
          <w:p w14:paraId="58822DD6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n.1 Formatore tutor</w:t>
            </w:r>
          </w:p>
          <w:p w14:paraId="15253D8A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>appartenente al ruolo docente con incarico di coordinatore della Comunità di pratiche per l’apprendimento</w:t>
            </w:r>
          </w:p>
        </w:tc>
        <w:tc>
          <w:tcPr>
            <w:tcW w:w="709" w:type="dxa"/>
          </w:tcPr>
          <w:p w14:paraId="020A2066" w14:textId="77777777" w:rsid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2F007071" w14:textId="77777777" w:rsid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6B822C44" w14:textId="3EE66A6E" w:rsidR="009F2782" w:rsidRPr="009F2782" w:rsidRDefault="009F2782" w:rsidP="009F278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9F2782" w:rsidRPr="009F2782" w14:paraId="3FA32C5F" w14:textId="7BE922C9" w:rsidTr="009F2782">
        <w:trPr>
          <w:trHeight w:val="280"/>
          <w:jc w:val="center"/>
        </w:trPr>
        <w:tc>
          <w:tcPr>
            <w:tcW w:w="3964" w:type="dxa"/>
          </w:tcPr>
          <w:p w14:paraId="486A2AA8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Profilo B </w:t>
            </w:r>
          </w:p>
          <w:p w14:paraId="2BF34DBE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n.2 Formatori tutor</w:t>
            </w:r>
          </w:p>
          <w:p w14:paraId="2FFA3C47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appartenenti al ruolo docente della </w:t>
            </w:r>
          </w:p>
          <w:p w14:paraId="2DE749DC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>SCUOLA INFANZIA</w:t>
            </w:r>
          </w:p>
        </w:tc>
        <w:tc>
          <w:tcPr>
            <w:tcW w:w="709" w:type="dxa"/>
          </w:tcPr>
          <w:p w14:paraId="39E8836A" w14:textId="5EDC6CF5" w:rsidR="009F2782" w:rsidRPr="009F2782" w:rsidRDefault="009F2782" w:rsidP="009F278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9F2782" w:rsidRPr="009F2782" w14:paraId="3DD026AB" w14:textId="28063FDE" w:rsidTr="009F2782">
        <w:trPr>
          <w:trHeight w:val="280"/>
          <w:jc w:val="center"/>
        </w:trPr>
        <w:tc>
          <w:tcPr>
            <w:tcW w:w="3964" w:type="dxa"/>
          </w:tcPr>
          <w:p w14:paraId="71EA200F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Profilo C </w:t>
            </w:r>
          </w:p>
          <w:p w14:paraId="3DDCE0B3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n.2 Formatori tutor</w:t>
            </w:r>
          </w:p>
          <w:p w14:paraId="5DA5199A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appartenenti al ruolo docente della </w:t>
            </w:r>
          </w:p>
          <w:p w14:paraId="21D41C56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>SCUOLA PRIMARIA</w:t>
            </w:r>
          </w:p>
        </w:tc>
        <w:tc>
          <w:tcPr>
            <w:tcW w:w="709" w:type="dxa"/>
          </w:tcPr>
          <w:p w14:paraId="12CCF0A2" w14:textId="1CAF0AB3" w:rsidR="009F2782" w:rsidRPr="009F2782" w:rsidRDefault="009F2782" w:rsidP="009F278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9F2782" w:rsidRPr="009F2782" w14:paraId="0F9BA0BF" w14:textId="5B38272E" w:rsidTr="009F2782">
        <w:trPr>
          <w:trHeight w:val="280"/>
          <w:jc w:val="center"/>
        </w:trPr>
        <w:tc>
          <w:tcPr>
            <w:tcW w:w="3964" w:type="dxa"/>
          </w:tcPr>
          <w:p w14:paraId="7568549F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Profilo D</w:t>
            </w:r>
          </w:p>
          <w:p w14:paraId="3E83442F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n.2 Formatori tutor</w:t>
            </w:r>
          </w:p>
          <w:p w14:paraId="4CDB929E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appartenenti al ruolo docente della </w:t>
            </w:r>
          </w:p>
          <w:p w14:paraId="1E94A58C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>SCUOLA SECONDARIA I grado</w:t>
            </w:r>
          </w:p>
        </w:tc>
        <w:tc>
          <w:tcPr>
            <w:tcW w:w="709" w:type="dxa"/>
          </w:tcPr>
          <w:p w14:paraId="1443EF9F" w14:textId="6B8C087B" w:rsidR="009F2782" w:rsidRPr="009F2782" w:rsidRDefault="009F2782" w:rsidP="009F278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9F2782" w:rsidRPr="009F2782" w14:paraId="08F1EC4D" w14:textId="0D4C6D6C" w:rsidTr="009F2782">
        <w:trPr>
          <w:trHeight w:val="280"/>
          <w:jc w:val="center"/>
        </w:trPr>
        <w:tc>
          <w:tcPr>
            <w:tcW w:w="3964" w:type="dxa"/>
          </w:tcPr>
          <w:p w14:paraId="6072697F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bookmarkStart w:id="2" w:name="_Hlk171599357"/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Profilo E </w:t>
            </w:r>
          </w:p>
          <w:p w14:paraId="20460A20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n.2 Formatori tutor</w:t>
            </w:r>
          </w:p>
          <w:p w14:paraId="39FF3110" w14:textId="77777777" w:rsidR="009F2782" w:rsidRPr="009F2782" w:rsidRDefault="009F2782" w:rsidP="009F2782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9F2782">
              <w:rPr>
                <w:rFonts w:ascii="Times New Roman" w:eastAsia="Calibri" w:hAnsi="Times New Roman" w:cs="Times New Roman"/>
                <w:bCs/>
                <w:lang w:eastAsia="en-US"/>
              </w:rPr>
              <w:t>appartenenti al ruolo personale ATA- assistente amministrativo</w:t>
            </w:r>
          </w:p>
        </w:tc>
        <w:tc>
          <w:tcPr>
            <w:tcW w:w="709" w:type="dxa"/>
          </w:tcPr>
          <w:p w14:paraId="480E86B9" w14:textId="65BD6E5A" w:rsidR="009F2782" w:rsidRPr="009F2782" w:rsidRDefault="009F2782" w:rsidP="009F278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bookmarkEnd w:id="1"/>
      <w:bookmarkEnd w:id="2"/>
    </w:tbl>
    <w:p w14:paraId="4BC0BFEE" w14:textId="77777777" w:rsidR="009F2782" w:rsidRPr="00F17E5C" w:rsidRDefault="009F2782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3C50B94F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u w:val="single"/>
          <w:lang w:eastAsia="en-US"/>
        </w:rPr>
      </w:pPr>
    </w:p>
    <w:p w14:paraId="7FE1DAF8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69A630B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3BD655B8" w14:textId="77777777" w:rsidR="00BF09C5" w:rsidRPr="00F17E5C" w:rsidRDefault="00BF09C5" w:rsidP="00BF09C5">
      <w:pPr>
        <w:pStyle w:val="Paragrafoelenco"/>
        <w:numPr>
          <w:ilvl w:val="0"/>
          <w:numId w:val="15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28A33A94" w14:textId="77777777" w:rsidR="00BF09C5" w:rsidRPr="00F17E5C" w:rsidRDefault="00BF09C5" w:rsidP="00BF09C5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190B053A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56D44428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28479450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5D119C79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7ACBEE1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92366F4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2E314E5F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3498610A" w14:textId="77777777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4CF7DE5" w14:textId="7A8F9616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oggetto </w:t>
      </w:r>
      <w:bookmarkStart w:id="3" w:name="_Hlk163042412"/>
      <w:r w:rsidRPr="009B364A">
        <w:rPr>
          <w:rFonts w:ascii="Times New Roman" w:eastAsia="Calibri" w:hAnsi="Times New Roman" w:cs="Times New Roman"/>
          <w:bCs/>
          <w:lang w:eastAsia="en-US"/>
        </w:rPr>
        <w:t xml:space="preserve">prot. </w:t>
      </w:r>
      <w:bookmarkStart w:id="4" w:name="_Hlk136870158"/>
      <w:r w:rsidRPr="009B364A">
        <w:rPr>
          <w:rFonts w:ascii="Times New Roman" w:eastAsia="Calibri" w:hAnsi="Times New Roman" w:cs="Times New Roman"/>
          <w:bCs/>
          <w:lang w:eastAsia="en-US"/>
        </w:rPr>
        <w:t>n. 000</w:t>
      </w:r>
      <w:r w:rsidR="003C4138" w:rsidRPr="009B364A">
        <w:rPr>
          <w:rFonts w:ascii="Times New Roman" w:eastAsia="Calibri" w:hAnsi="Times New Roman" w:cs="Times New Roman"/>
          <w:bCs/>
          <w:lang w:eastAsia="en-US"/>
        </w:rPr>
        <w:t>6412</w:t>
      </w:r>
      <w:r w:rsidRPr="009B364A">
        <w:rPr>
          <w:rFonts w:ascii="Times New Roman" w:eastAsia="Calibri" w:hAnsi="Times New Roman" w:cs="Times New Roman"/>
          <w:bCs/>
          <w:lang w:eastAsia="en-US"/>
        </w:rPr>
        <w:t xml:space="preserve"> del </w:t>
      </w:r>
      <w:r w:rsidR="003E7918" w:rsidRPr="009B364A">
        <w:rPr>
          <w:rFonts w:ascii="Times New Roman" w:eastAsia="Calibri" w:hAnsi="Times New Roman" w:cs="Times New Roman"/>
          <w:bCs/>
          <w:lang w:eastAsia="en-US"/>
        </w:rPr>
        <w:t>14</w:t>
      </w:r>
      <w:r w:rsidRPr="009B364A">
        <w:rPr>
          <w:rFonts w:ascii="Times New Roman" w:eastAsia="Calibri" w:hAnsi="Times New Roman" w:cs="Times New Roman"/>
          <w:bCs/>
          <w:lang w:eastAsia="en-US"/>
        </w:rPr>
        <w:t>/07/2024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3"/>
      <w:bookmarkEnd w:id="4"/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371D9C0C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05F85ABE" w14:textId="77777777" w:rsidR="00BF09C5" w:rsidRPr="00F17E5C" w:rsidRDefault="00BF09C5" w:rsidP="00BF09C5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3BDF175" w14:textId="77777777" w:rsidR="00BF09C5" w:rsidRPr="00F17E5C" w:rsidRDefault="00BF09C5" w:rsidP="00BF09C5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48E4E574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104365B7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4A1D767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FD14D8E" w14:textId="77777777" w:rsidR="00BF09C5" w:rsidRPr="00F17E5C" w:rsidRDefault="00BF09C5" w:rsidP="00BF09C5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2B9910D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prot. n. 1176 del 13/02/2024 e, nello specifico, di: </w:t>
      </w:r>
    </w:p>
    <w:p w14:paraId="2A27A9D3" w14:textId="74D2D8E8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4EAAD373" w14:textId="2A6A0541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avere il godimento dei diritti civili e politici; </w:t>
      </w:r>
    </w:p>
    <w:p w14:paraId="0A7ECDC7" w14:textId="383069A8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3DA90D75" w14:textId="4C7B121B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197603E5" w14:textId="469FFC8F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5F80191E" w14:textId="223478A2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essere sottoposto/a a procedimenti penali [o se sì indicare a quali_______________________]; </w:t>
      </w:r>
    </w:p>
    <w:p w14:paraId="50508530" w14:textId="7478F9D5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stato/a destituito/a o dispensato/a dall’impiego presso una Pubblica Amministrazione;</w:t>
      </w:r>
    </w:p>
    <w:p w14:paraId="3C1274DB" w14:textId="62BCBB7E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non essere stato/a dichiarato/a decaduto/a o licenziato/a da un impiego statale;</w:t>
      </w:r>
    </w:p>
    <w:p w14:paraId="2B19B70C" w14:textId="7A7BFA6C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149017C3" w14:textId="77777777" w:rsidR="00BF09C5" w:rsidRPr="00A34D5B" w:rsidRDefault="00BF09C5" w:rsidP="00A34D5B">
      <w:pPr>
        <w:pStyle w:val="Paragrafoelenco"/>
        <w:numPr>
          <w:ilvl w:val="2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76EC437E" w14:textId="5BDDDBB1" w:rsidR="00BF09C5" w:rsidRPr="00A34D5B" w:rsidRDefault="00BF09C5" w:rsidP="00A34D5B">
      <w:pPr>
        <w:pStyle w:val="Paragrafoelenco"/>
        <w:numPr>
          <w:ilvl w:val="0"/>
          <w:numId w:val="17"/>
        </w:numPr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non trovarsi in situazioni di conflitto di interessi, anche potenziale, ai sensi dell’art. 53, comma 14, del d.lgs. n. 165/2001, che possano interferire con l’esercizio dell’incarico; </w:t>
      </w:r>
    </w:p>
    <w:p w14:paraId="60E626B1" w14:textId="210AA58E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essere in possesso dei seguenti requisiti:</w:t>
      </w:r>
    </w:p>
    <w:p w14:paraId="357C7634" w14:textId="77777777" w:rsidR="00CD3446" w:rsidRPr="00A34D5B" w:rsidRDefault="00CD3446" w:rsidP="00A34D5B">
      <w:pPr>
        <w:ind w:left="851"/>
        <w:jc w:val="both"/>
        <w:rPr>
          <w:rFonts w:ascii="Times New Roman" w:eastAsia="Calibri" w:hAnsi="Times New Roman" w:cs="Times New Roman"/>
          <w:bCs/>
          <w:kern w:val="1"/>
          <w:lang w:eastAsia="en-US" w:bidi="hi-IN"/>
        </w:rPr>
      </w:pPr>
      <w:bookmarkStart w:id="5" w:name="_Hlk171347826"/>
      <w:bookmarkStart w:id="6" w:name="_Hlk171352706"/>
      <w:r w:rsidRPr="00A34D5B">
        <w:rPr>
          <w:rFonts w:ascii="Times New Roman" w:eastAsia="Calibri" w:hAnsi="Times New Roman" w:cs="Times New Roman"/>
          <w:bCs/>
          <w:kern w:val="1"/>
          <w:lang w:eastAsia="en-US" w:bidi="hi-IN"/>
        </w:rPr>
        <w:t>comprovate competenze nel settore dell'innovazione didattica e digitale disponibilità al lavoro in team, all'ascolto e alla comunicazione interpersonale, comprovata esperienza nell’uso della piattaforma “FUTURA PNRR”;</w:t>
      </w:r>
    </w:p>
    <w:bookmarkEnd w:id="5"/>
    <w:bookmarkEnd w:id="6"/>
    <w:p w14:paraId="5CCD9D91" w14:textId="483D9FF0" w:rsidR="00BF09C5" w:rsidRPr="00A34D5B" w:rsidRDefault="00BF09C5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 xml:space="preserve">di essere personale interno </w:t>
      </w:r>
      <w:r w:rsidR="00CD3446" w:rsidRPr="00A34D5B">
        <w:rPr>
          <w:rFonts w:eastAsia="Calibri"/>
          <w:bCs/>
          <w:sz w:val="20"/>
          <w:szCs w:val="20"/>
          <w:lang w:eastAsia="en-US"/>
        </w:rPr>
        <w:t>di ruolo</w:t>
      </w:r>
      <w:r w:rsidRPr="00A34D5B">
        <w:rPr>
          <w:rFonts w:eastAsia="Calibri"/>
          <w:bCs/>
          <w:sz w:val="20"/>
          <w:szCs w:val="20"/>
          <w:lang w:eastAsia="en-US"/>
        </w:rPr>
        <w:t xml:space="preserve"> all’Istituto Comprensivo A. Gramsci di Aprilia per l’intera durata dell’incarico </w:t>
      </w:r>
      <w:r w:rsidR="00CD3446" w:rsidRPr="00A34D5B">
        <w:rPr>
          <w:rFonts w:eastAsia="Calibri"/>
          <w:bCs/>
          <w:sz w:val="20"/>
          <w:szCs w:val="20"/>
          <w:lang w:eastAsia="en-US"/>
        </w:rPr>
        <w:t>per il profilo richiesto</w:t>
      </w:r>
    </w:p>
    <w:p w14:paraId="426EDFDF" w14:textId="1DD436F0" w:rsidR="00CD3446" w:rsidRPr="00A34D5B" w:rsidRDefault="00CD3446" w:rsidP="00A34D5B">
      <w:pPr>
        <w:pStyle w:val="Paragrafoelenco"/>
        <w:numPr>
          <w:ilvl w:val="0"/>
          <w:numId w:val="17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A34D5B">
        <w:rPr>
          <w:rFonts w:eastAsia="Calibri"/>
          <w:bCs/>
          <w:sz w:val="20"/>
          <w:szCs w:val="20"/>
          <w:lang w:eastAsia="en-US"/>
        </w:rPr>
        <w:t>essere disponibile ad adattarsi al calendario delle attività definito dal Dirigente scolastico</w:t>
      </w:r>
      <w:r w:rsidR="00A34D5B">
        <w:rPr>
          <w:rFonts w:eastAsia="Calibri"/>
          <w:bCs/>
          <w:sz w:val="20"/>
          <w:szCs w:val="20"/>
          <w:lang w:eastAsia="en-US"/>
        </w:rPr>
        <w:t>.</w:t>
      </w:r>
    </w:p>
    <w:p w14:paraId="5722B5B8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69A22FDA" w14:textId="0FADE019" w:rsidR="00BF09C5" w:rsidRDefault="00BF09C5" w:rsidP="00A758A9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Relativamente al</w:t>
      </w:r>
      <w:r w:rsidR="00A34D5B">
        <w:rPr>
          <w:rFonts w:ascii="Times New Roman" w:eastAsia="Calibri" w:hAnsi="Times New Roman" w:cs="Times New Roman"/>
          <w:bCs/>
          <w:lang w:eastAsia="en-US"/>
        </w:rPr>
        <w:t>l’art. 2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A34D5B">
        <w:rPr>
          <w:rFonts w:ascii="Times New Roman" w:eastAsia="Calibri" w:hAnsi="Times New Roman" w:cs="Times New Roman"/>
          <w:bCs/>
          <w:lang w:eastAsia="en-US"/>
        </w:rPr>
        <w:t xml:space="preserve">dell’ Avviso </w:t>
      </w:r>
      <w:r w:rsidRPr="00F17E5C">
        <w:rPr>
          <w:rFonts w:ascii="Times New Roman" w:eastAsia="Calibri" w:hAnsi="Times New Roman" w:cs="Times New Roman"/>
          <w:b/>
          <w:caps/>
          <w:lang w:eastAsia="en-US"/>
        </w:rPr>
        <w:t>dichiara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CD3446">
        <w:rPr>
          <w:rFonts w:ascii="Times New Roman" w:eastAsia="Calibri" w:hAnsi="Times New Roman" w:cs="Times New Roman"/>
          <w:bCs/>
          <w:lang w:eastAsia="en-US"/>
        </w:rPr>
        <w:t xml:space="preserve">di essere in possesso di </w:t>
      </w:r>
      <w:r w:rsidR="00A758A9">
        <w:rPr>
          <w:rFonts w:ascii="Times New Roman" w:eastAsia="Calibri" w:hAnsi="Times New Roman" w:cs="Times New Roman"/>
          <w:bCs/>
          <w:lang w:eastAsia="en-US"/>
        </w:rPr>
        <w:t>competenze</w:t>
      </w:r>
      <w:r w:rsidR="00CD3446">
        <w:rPr>
          <w:rFonts w:ascii="Times New Roman" w:eastAsia="Calibri" w:hAnsi="Times New Roman" w:cs="Times New Roman"/>
          <w:bCs/>
          <w:lang w:eastAsia="en-US"/>
        </w:rPr>
        <w:t xml:space="preserve"> nel settore dell’innovazione didattica e digitali così documentate</w:t>
      </w:r>
      <w:r w:rsidR="009F2782">
        <w:rPr>
          <w:rFonts w:ascii="Times New Roman" w:eastAsia="Calibri" w:hAnsi="Times New Roman" w:cs="Times New Roman"/>
          <w:bCs/>
          <w:lang w:eastAsia="en-US"/>
        </w:rPr>
        <w:t xml:space="preserve"> (</w:t>
      </w:r>
      <w:r w:rsidR="00A758A9">
        <w:rPr>
          <w:rFonts w:ascii="Times New Roman" w:eastAsia="Calibri" w:hAnsi="Times New Roman" w:cs="Times New Roman"/>
          <w:bCs/>
          <w:lang w:eastAsia="en-US"/>
        </w:rPr>
        <w:t xml:space="preserve">N.B. </w:t>
      </w:r>
      <w:r w:rsidR="009F2782">
        <w:rPr>
          <w:rFonts w:ascii="Times New Roman" w:eastAsia="Calibri" w:hAnsi="Times New Roman" w:cs="Times New Roman"/>
          <w:bCs/>
          <w:lang w:eastAsia="en-US"/>
        </w:rPr>
        <w:t>fare riferimento alle pagine del curriculum)</w:t>
      </w:r>
      <w:r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4A642577" w14:textId="77777777" w:rsidR="00A758A9" w:rsidRPr="00F17E5C" w:rsidRDefault="00A758A9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0E12C080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006F9D1C" w14:textId="77777777" w:rsidR="00BF09C5" w:rsidRPr="00F17E5C" w:rsidRDefault="00BF09C5" w:rsidP="00BF09C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4EAEDE6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53B56945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presente:</w:t>
      </w:r>
    </w:p>
    <w:p w14:paraId="719463C4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B Scheda di autovalutazione datata e firmata</w:t>
      </w:r>
    </w:p>
    <w:p w14:paraId="64C43F07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All. C Dichiarazione inesistenza cause di incompatibilità e conflitto di interesse datata e firmata</w:t>
      </w:r>
    </w:p>
    <w:p w14:paraId="57B2CDE0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lastRenderedPageBreak/>
        <w:t xml:space="preserve">Curriculum Vitae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0190FE85" w14:textId="77777777" w:rsidR="00BF09C5" w:rsidRPr="00F17E5C" w:rsidRDefault="00BF09C5" w:rsidP="00BF09C5">
      <w:pPr>
        <w:pStyle w:val="Paragrafoelenco"/>
        <w:numPr>
          <w:ilvl w:val="0"/>
          <w:numId w:val="16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3280D643" w14:textId="77777777" w:rsidR="00BF09C5" w:rsidRPr="00F17E5C" w:rsidRDefault="00BF09C5" w:rsidP="00BF09C5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13A886AF" w14:textId="77777777" w:rsidR="00BF09C5" w:rsidRPr="00F17E5C" w:rsidRDefault="00BF09C5" w:rsidP="00BF09C5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4343AB59" w14:textId="77777777" w:rsidR="00BF09C5" w:rsidRPr="00F17E5C" w:rsidRDefault="00BF09C5" w:rsidP="00BF09C5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Firma del Partecipante</w:t>
      </w:r>
    </w:p>
    <w:p w14:paraId="16114745" w14:textId="77777777" w:rsidR="00BF09C5" w:rsidRPr="00F17E5C" w:rsidRDefault="00BF09C5" w:rsidP="00BF09C5">
      <w:pPr>
        <w:rPr>
          <w:rFonts w:ascii="Times New Roman" w:eastAsia="Calibri" w:hAnsi="Times New Roman" w:cs="Times New Roman"/>
          <w:bCs/>
          <w:lang w:eastAsia="en-US"/>
        </w:rPr>
      </w:pPr>
    </w:p>
    <w:p w14:paraId="2FE7DA44" w14:textId="77777777" w:rsidR="00BF09C5" w:rsidRPr="00B5601D" w:rsidRDefault="00BF09C5" w:rsidP="00BF09C5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____________________________</w:t>
      </w:r>
    </w:p>
    <w:p w14:paraId="5F1C921E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3A64F44D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7F91A330" w14:textId="77777777" w:rsidR="007513CB" w:rsidRPr="00192D38" w:rsidRDefault="007513CB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24E1F7E0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6F8BA9CE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sectPr w:rsidR="00702CB4" w:rsidRPr="00192D38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8A353" w14:textId="77777777" w:rsidR="00407FBD" w:rsidRDefault="00407FBD">
    <w:pPr>
      <w:pStyle w:val="Pidipagina"/>
    </w:pPr>
  </w:p>
  <w:p w14:paraId="135E669F" w14:textId="77777777" w:rsidR="00407FBD" w:rsidRDefault="00407FBD">
    <w:pPr>
      <w:rPr>
        <w:rFonts w:ascii="Tahoma" w:hAnsi="Tahoma" w:cs="Tahoma"/>
        <w:i/>
        <w:iCs/>
        <w:sz w:val="12"/>
        <w:szCs w:val="12"/>
      </w:rPr>
    </w:pPr>
  </w:p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77777777" w:rsidR="00F65F91" w:rsidRDefault="00F65F91" w:rsidP="00471ABB">
    <w:pPr>
      <w:pStyle w:val="Intestazione"/>
      <w:jc w:val="center"/>
    </w:pPr>
  </w:p>
  <w:p w14:paraId="3BCA04B4" w14:textId="151D1DDD" w:rsidR="00702CB4" w:rsidRDefault="00702CB4" w:rsidP="00E5387B">
    <w:pPr>
      <w:pStyle w:val="Intestazione"/>
      <w:tabs>
        <w:tab w:val="left" w:pos="0"/>
      </w:tabs>
      <w:jc w:val="both"/>
    </w:pPr>
    <w:r>
      <w:tab/>
    </w:r>
    <w:r w:rsidR="00BF09C5" w:rsidRPr="00B5601D">
      <w:rPr>
        <w:rFonts w:ascii="Times New Roman" w:hAnsi="Times New Roman" w:cs="Times New Roman"/>
        <w:b/>
        <w:bCs/>
      </w:rPr>
      <w:t>Allegato A</w:t>
    </w:r>
    <w:r w:rsidR="00BF09C5" w:rsidRPr="005C1954">
      <w:rPr>
        <w:rFonts w:ascii="Times New Roman" w:hAnsi="Times New Roman" w:cs="Times New Roman"/>
      </w:rPr>
      <w:t xml:space="preserve"> –</w:t>
    </w:r>
    <w:r w:rsidR="00BF09C5">
      <w:rPr>
        <w:rFonts w:ascii="Times New Roman" w:hAnsi="Times New Roman" w:cs="Times New Roman"/>
      </w:rPr>
      <w:t xml:space="preserve"> </w:t>
    </w:r>
    <w:r w:rsidR="00BF09C5" w:rsidRPr="00BF09C5">
      <w:rPr>
        <w:rFonts w:ascii="Times New Roman" w:hAnsi="Times New Roman" w:cs="Times New Roman"/>
      </w:rPr>
      <w:t>Avviso di selezione rivolto al personale interno  finalizzato alla costituzione della Comunità di pratiche per l’apprendimento</w:t>
    </w:r>
    <w:r w:rsidR="00BF09C5">
      <w:rPr>
        <w:rFonts w:ascii="Times New Roman" w:hAnsi="Times New Roman" w:cs="Times New Roman"/>
      </w:rPr>
      <w:t xml:space="preserve"> (D.M. 66/2023)</w:t>
    </w:r>
  </w:p>
  <w:p w14:paraId="5A7EEFB1" w14:textId="15496590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20E6361"/>
    <w:multiLevelType w:val="hybridMultilevel"/>
    <w:tmpl w:val="0CAEA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73E4"/>
    <w:multiLevelType w:val="hybridMultilevel"/>
    <w:tmpl w:val="356A6B8C"/>
    <w:lvl w:ilvl="0" w:tplc="3B5E0AB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F1312"/>
    <w:multiLevelType w:val="hybridMultilevel"/>
    <w:tmpl w:val="42F2D130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3E1A342B"/>
    <w:multiLevelType w:val="hybridMultilevel"/>
    <w:tmpl w:val="271CAFB2"/>
    <w:lvl w:ilvl="0" w:tplc="BC3CB946">
      <w:start w:val="1"/>
      <w:numFmt w:val="low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4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16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6"/>
  </w:num>
  <w:num w:numId="8" w16cid:durableId="42023418">
    <w:abstractNumId w:val="12"/>
  </w:num>
  <w:num w:numId="9" w16cid:durableId="493305024">
    <w:abstractNumId w:val="14"/>
  </w:num>
  <w:num w:numId="10" w16cid:durableId="659042099">
    <w:abstractNumId w:val="13"/>
  </w:num>
  <w:num w:numId="11" w16cid:durableId="1391463760">
    <w:abstractNumId w:val="17"/>
  </w:num>
  <w:num w:numId="12" w16cid:durableId="1116949749">
    <w:abstractNumId w:val="8"/>
  </w:num>
  <w:num w:numId="13" w16cid:durableId="1400326441">
    <w:abstractNumId w:val="9"/>
  </w:num>
  <w:num w:numId="14" w16cid:durableId="1656184140">
    <w:abstractNumId w:val="10"/>
  </w:num>
  <w:num w:numId="15" w16cid:durableId="1931888050">
    <w:abstractNumId w:val="7"/>
  </w:num>
  <w:num w:numId="16" w16cid:durableId="618606163">
    <w:abstractNumId w:val="15"/>
  </w:num>
  <w:num w:numId="17" w16cid:durableId="1150906599">
    <w:abstractNumId w:val="5"/>
  </w:num>
  <w:num w:numId="18" w16cid:durableId="20877256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5068"/>
    <w:rsid w:val="00025965"/>
    <w:rsid w:val="00026EB9"/>
    <w:rsid w:val="00036627"/>
    <w:rsid w:val="000529D2"/>
    <w:rsid w:val="00071DA2"/>
    <w:rsid w:val="0007338C"/>
    <w:rsid w:val="00090087"/>
    <w:rsid w:val="00095133"/>
    <w:rsid w:val="000B0221"/>
    <w:rsid w:val="000F01FC"/>
    <w:rsid w:val="00113B0F"/>
    <w:rsid w:val="001300BD"/>
    <w:rsid w:val="001325B8"/>
    <w:rsid w:val="00146B0E"/>
    <w:rsid w:val="001746E5"/>
    <w:rsid w:val="00190757"/>
    <w:rsid w:val="00192D38"/>
    <w:rsid w:val="001949F3"/>
    <w:rsid w:val="001C33A6"/>
    <w:rsid w:val="001D0D9D"/>
    <w:rsid w:val="001D77AA"/>
    <w:rsid w:val="002138A9"/>
    <w:rsid w:val="00245F7C"/>
    <w:rsid w:val="00251294"/>
    <w:rsid w:val="002554BE"/>
    <w:rsid w:val="00261E85"/>
    <w:rsid w:val="00262D1D"/>
    <w:rsid w:val="00274603"/>
    <w:rsid w:val="00277453"/>
    <w:rsid w:val="00294680"/>
    <w:rsid w:val="00297ABB"/>
    <w:rsid w:val="002C40A2"/>
    <w:rsid w:val="002C7AE9"/>
    <w:rsid w:val="002D33B3"/>
    <w:rsid w:val="002D3950"/>
    <w:rsid w:val="002F23C8"/>
    <w:rsid w:val="002F5387"/>
    <w:rsid w:val="003079DF"/>
    <w:rsid w:val="00323532"/>
    <w:rsid w:val="003750D0"/>
    <w:rsid w:val="003B1106"/>
    <w:rsid w:val="003C4138"/>
    <w:rsid w:val="003D6343"/>
    <w:rsid w:val="003E231D"/>
    <w:rsid w:val="003E7918"/>
    <w:rsid w:val="003F06A9"/>
    <w:rsid w:val="00407FBD"/>
    <w:rsid w:val="004222E9"/>
    <w:rsid w:val="004307FC"/>
    <w:rsid w:val="00435CA6"/>
    <w:rsid w:val="00436A7D"/>
    <w:rsid w:val="0044522F"/>
    <w:rsid w:val="00446352"/>
    <w:rsid w:val="00454AD9"/>
    <w:rsid w:val="004633BE"/>
    <w:rsid w:val="00471ABB"/>
    <w:rsid w:val="00485B8D"/>
    <w:rsid w:val="00496A04"/>
    <w:rsid w:val="004A0E68"/>
    <w:rsid w:val="004A22F2"/>
    <w:rsid w:val="004E22EB"/>
    <w:rsid w:val="004E5AD5"/>
    <w:rsid w:val="004F551A"/>
    <w:rsid w:val="0050587E"/>
    <w:rsid w:val="00543856"/>
    <w:rsid w:val="00566520"/>
    <w:rsid w:val="0058037A"/>
    <w:rsid w:val="0059524C"/>
    <w:rsid w:val="005A2A1F"/>
    <w:rsid w:val="005A3759"/>
    <w:rsid w:val="005D5309"/>
    <w:rsid w:val="005F4352"/>
    <w:rsid w:val="006048E1"/>
    <w:rsid w:val="006404AF"/>
    <w:rsid w:val="00650D2A"/>
    <w:rsid w:val="006A3C9D"/>
    <w:rsid w:val="006B0A43"/>
    <w:rsid w:val="006B23AD"/>
    <w:rsid w:val="006B3040"/>
    <w:rsid w:val="006C50C4"/>
    <w:rsid w:val="006D4F13"/>
    <w:rsid w:val="00702CB4"/>
    <w:rsid w:val="007039CC"/>
    <w:rsid w:val="007415B6"/>
    <w:rsid w:val="007511B0"/>
    <w:rsid w:val="007513CB"/>
    <w:rsid w:val="00757B2B"/>
    <w:rsid w:val="00765CB3"/>
    <w:rsid w:val="007A0415"/>
    <w:rsid w:val="007A0D88"/>
    <w:rsid w:val="00822C25"/>
    <w:rsid w:val="00824A7E"/>
    <w:rsid w:val="008965D2"/>
    <w:rsid w:val="008B4758"/>
    <w:rsid w:val="008B6CDB"/>
    <w:rsid w:val="008E1CD9"/>
    <w:rsid w:val="008F265D"/>
    <w:rsid w:val="0094789F"/>
    <w:rsid w:val="00950CA3"/>
    <w:rsid w:val="00977204"/>
    <w:rsid w:val="009B364A"/>
    <w:rsid w:val="009B3A80"/>
    <w:rsid w:val="009C1FD4"/>
    <w:rsid w:val="009D5091"/>
    <w:rsid w:val="009E719B"/>
    <w:rsid w:val="009F2782"/>
    <w:rsid w:val="00A236D3"/>
    <w:rsid w:val="00A33129"/>
    <w:rsid w:val="00A34D5B"/>
    <w:rsid w:val="00A758A9"/>
    <w:rsid w:val="00A800BC"/>
    <w:rsid w:val="00AA6F84"/>
    <w:rsid w:val="00AB0E25"/>
    <w:rsid w:val="00AB60AC"/>
    <w:rsid w:val="00AB6627"/>
    <w:rsid w:val="00AE0660"/>
    <w:rsid w:val="00B02F38"/>
    <w:rsid w:val="00B11495"/>
    <w:rsid w:val="00B13E95"/>
    <w:rsid w:val="00BB1B7A"/>
    <w:rsid w:val="00BB2560"/>
    <w:rsid w:val="00BB527B"/>
    <w:rsid w:val="00BE015C"/>
    <w:rsid w:val="00BF09C5"/>
    <w:rsid w:val="00C027B0"/>
    <w:rsid w:val="00C05078"/>
    <w:rsid w:val="00C123A8"/>
    <w:rsid w:val="00C45750"/>
    <w:rsid w:val="00C46055"/>
    <w:rsid w:val="00C70FE9"/>
    <w:rsid w:val="00C86727"/>
    <w:rsid w:val="00C876E1"/>
    <w:rsid w:val="00C90950"/>
    <w:rsid w:val="00CA625D"/>
    <w:rsid w:val="00CB5D57"/>
    <w:rsid w:val="00CC7970"/>
    <w:rsid w:val="00CD3446"/>
    <w:rsid w:val="00CE5371"/>
    <w:rsid w:val="00CF6398"/>
    <w:rsid w:val="00D210C5"/>
    <w:rsid w:val="00D21869"/>
    <w:rsid w:val="00D32119"/>
    <w:rsid w:val="00D560C6"/>
    <w:rsid w:val="00D57883"/>
    <w:rsid w:val="00D87FA6"/>
    <w:rsid w:val="00D930E1"/>
    <w:rsid w:val="00DC7D46"/>
    <w:rsid w:val="00DD34AD"/>
    <w:rsid w:val="00DE6D65"/>
    <w:rsid w:val="00E0665B"/>
    <w:rsid w:val="00E41D02"/>
    <w:rsid w:val="00E43C55"/>
    <w:rsid w:val="00E45C11"/>
    <w:rsid w:val="00E505F9"/>
    <w:rsid w:val="00E5387B"/>
    <w:rsid w:val="00E61DC3"/>
    <w:rsid w:val="00E80851"/>
    <w:rsid w:val="00E955AF"/>
    <w:rsid w:val="00F21A3E"/>
    <w:rsid w:val="00F47993"/>
    <w:rsid w:val="00F65F91"/>
    <w:rsid w:val="00F93079"/>
    <w:rsid w:val="00FA3402"/>
    <w:rsid w:val="00FA3D2E"/>
    <w:rsid w:val="00FA56CE"/>
    <w:rsid w:val="00FB61D9"/>
    <w:rsid w:val="00FC19A6"/>
    <w:rsid w:val="00FE1EDE"/>
    <w:rsid w:val="00FE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192D38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a">
    <w:name w:val="Comma"/>
    <w:basedOn w:val="Paragrafoelenco"/>
    <w:link w:val="CommaCarattere"/>
    <w:qFormat/>
    <w:rsid w:val="00BF09C5"/>
    <w:pPr>
      <w:widowControl/>
      <w:numPr>
        <w:numId w:val="14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BF09C5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BF09C5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54</cp:revision>
  <cp:lastPrinted>2024-03-01T19:23:00Z</cp:lastPrinted>
  <dcterms:created xsi:type="dcterms:W3CDTF">2022-12-23T12:05:00Z</dcterms:created>
  <dcterms:modified xsi:type="dcterms:W3CDTF">2024-07-14T11:03:00Z</dcterms:modified>
</cp:coreProperties>
</file>